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245B" w:rsidRDefault="00C26340">
      <w:pPr>
        <w:spacing w:line="360" w:lineRule="auto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i/>
          <w:iCs/>
          <w:sz w:val="22"/>
          <w:szCs w:val="22"/>
        </w:rPr>
        <w:t>Załącznik nr 4</w:t>
      </w: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FA. 261-1/17 </w:t>
      </w:r>
    </w:p>
    <w:p w:rsidR="0067245B" w:rsidRDefault="0067245B">
      <w:pPr>
        <w:spacing w:line="360" w:lineRule="auto"/>
        <w:rPr>
          <w:rFonts w:ascii="Arial" w:hAnsi="Arial"/>
          <w:sz w:val="22"/>
          <w:szCs w:val="22"/>
        </w:rPr>
      </w:pPr>
    </w:p>
    <w:p w:rsidR="0067245B" w:rsidRDefault="0067245B">
      <w:pPr>
        <w:spacing w:line="360" w:lineRule="auto"/>
        <w:rPr>
          <w:rFonts w:ascii="Arial" w:hAnsi="Arial"/>
          <w:sz w:val="22"/>
          <w:szCs w:val="22"/>
        </w:rPr>
      </w:pP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i/>
          <w:iCs/>
          <w:sz w:val="20"/>
          <w:szCs w:val="20"/>
        </w:rPr>
        <w:t xml:space="preserve">(pieczęć Wykonawcy) </w:t>
      </w:r>
      <w:r>
        <w:rPr>
          <w:rFonts w:ascii="Arial" w:hAnsi="Arial"/>
          <w:i/>
          <w:iCs/>
          <w:sz w:val="22"/>
          <w:szCs w:val="22"/>
        </w:rPr>
        <w:t xml:space="preserve">                                   </w:t>
      </w:r>
      <w:r>
        <w:rPr>
          <w:rFonts w:ascii="Arial" w:hAnsi="Arial"/>
          <w:sz w:val="22"/>
          <w:szCs w:val="22"/>
        </w:rPr>
        <w:t>miejscowość, data …........................................................</w:t>
      </w:r>
    </w:p>
    <w:p w:rsidR="0067245B" w:rsidRDefault="0067245B">
      <w:pPr>
        <w:spacing w:line="360" w:lineRule="auto"/>
        <w:rPr>
          <w:rFonts w:ascii="Arial" w:hAnsi="Arial"/>
          <w:sz w:val="22"/>
          <w:szCs w:val="22"/>
        </w:rPr>
      </w:pPr>
    </w:p>
    <w:p w:rsidR="0067245B" w:rsidRDefault="00DB7A21">
      <w:pPr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WYKAZ OSÓB</w:t>
      </w:r>
      <w:r w:rsidR="00C26340">
        <w:rPr>
          <w:rFonts w:ascii="Arial" w:hAnsi="Arial"/>
          <w:b/>
          <w:bCs/>
          <w:sz w:val="22"/>
          <w:szCs w:val="22"/>
        </w:rPr>
        <w:t xml:space="preserve"> </w:t>
      </w:r>
      <w:r w:rsidR="00FE27A8">
        <w:rPr>
          <w:rFonts w:ascii="Arial" w:hAnsi="Arial"/>
          <w:b/>
          <w:bCs/>
          <w:sz w:val="22"/>
          <w:szCs w:val="22"/>
        </w:rPr>
        <w:t xml:space="preserve">SKIEROWANYCH DO REALIZACJI </w:t>
      </w:r>
      <w:r w:rsidR="00C26340">
        <w:rPr>
          <w:rFonts w:ascii="Arial" w:hAnsi="Arial"/>
          <w:b/>
          <w:bCs/>
          <w:sz w:val="22"/>
          <w:szCs w:val="22"/>
        </w:rPr>
        <w:t>ZAMÓWIENIA</w:t>
      </w:r>
    </w:p>
    <w:p w:rsidR="0067245B" w:rsidRDefault="0067245B">
      <w:pPr>
        <w:spacing w:line="360" w:lineRule="auto"/>
        <w:jc w:val="center"/>
        <w:rPr>
          <w:rFonts w:ascii="Arial" w:hAnsi="Arial"/>
          <w:b/>
          <w:bCs/>
          <w:sz w:val="22"/>
          <w:szCs w:val="22"/>
        </w:rPr>
      </w:pP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Nazwa Wykonawcy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…..................................................................</w:t>
      </w: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….................................................................</w:t>
      </w: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Siedziba Wykonawcy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….................................................................</w:t>
      </w:r>
    </w:p>
    <w:p w:rsidR="0067245B" w:rsidRDefault="00C2634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….................................................................</w:t>
      </w:r>
    </w:p>
    <w:p w:rsidR="0067245B" w:rsidRPr="00033B9D" w:rsidRDefault="00FE27A8">
      <w:pPr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033B9D">
        <w:rPr>
          <w:rFonts w:ascii="Arial" w:hAnsi="Arial" w:cs="Arial"/>
          <w:sz w:val="22"/>
          <w:szCs w:val="22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67245B" w:rsidRDefault="0067245B">
      <w:pPr>
        <w:spacing w:line="100" w:lineRule="atLeast"/>
        <w:jc w:val="both"/>
        <w:rPr>
          <w:rFonts w:ascii="Arial" w:hAnsi="Arial"/>
          <w:sz w:val="22"/>
          <w:szCs w:val="22"/>
        </w:rPr>
      </w:pPr>
    </w:p>
    <w:tbl>
      <w:tblPr>
        <w:tblW w:w="10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9"/>
        <w:gridCol w:w="2700"/>
        <w:gridCol w:w="2194"/>
        <w:gridCol w:w="2523"/>
        <w:gridCol w:w="2268"/>
      </w:tblGrid>
      <w:tr w:rsidR="00CB639A" w:rsidRPr="00033B9D" w:rsidTr="00CB639A">
        <w:trPr>
          <w:jc w:val="center"/>
        </w:trPr>
        <w:tc>
          <w:tcPr>
            <w:tcW w:w="6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B639A" w:rsidRPr="00033B9D" w:rsidRDefault="00CB639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3B9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B639A" w:rsidRPr="00033B9D" w:rsidRDefault="00CB639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3B9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B639A" w:rsidRPr="00033B9D" w:rsidRDefault="00CB639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3B9D">
              <w:rPr>
                <w:rFonts w:ascii="Arial" w:hAnsi="Arial" w:cs="Arial"/>
                <w:b/>
                <w:bCs/>
                <w:sz w:val="22"/>
                <w:szCs w:val="22"/>
              </w:rPr>
              <w:t>Kwalifikacje</w:t>
            </w:r>
          </w:p>
        </w:tc>
        <w:tc>
          <w:tcPr>
            <w:tcW w:w="25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B639A" w:rsidRPr="00033B9D" w:rsidRDefault="00CB639A">
            <w:pPr>
              <w:pStyle w:val="Zawartotabeli"/>
              <w:jc w:val="center"/>
              <w:rPr>
                <w:rFonts w:ascii="Arial" w:hAnsi="Arial" w:cs="Arial"/>
              </w:rPr>
            </w:pPr>
            <w:r w:rsidRPr="00033B9D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3B9D"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639A" w:rsidRPr="00033B9D" w:rsidTr="00CB639A">
        <w:trPr>
          <w:trHeight w:val="434"/>
          <w:jc w:val="center"/>
        </w:trPr>
        <w:tc>
          <w:tcPr>
            <w:tcW w:w="6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3B9D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B639A" w:rsidRPr="00033B9D" w:rsidRDefault="00CB639A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7245B" w:rsidRDefault="0067245B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:rsidR="00DB7A21" w:rsidRPr="00033B9D" w:rsidRDefault="00DB7A21" w:rsidP="00DB7A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4110"/>
      </w:tblGrid>
      <w:tr w:rsidR="00DB7A21" w:rsidRPr="00033B9D" w:rsidTr="00033B9D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DB7A21" w:rsidRPr="00033B9D" w:rsidRDefault="00DB7A21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B9D">
              <w:rPr>
                <w:rFonts w:ascii="Arial" w:hAnsi="Arial" w:cs="Arial"/>
                <w:sz w:val="20"/>
                <w:szCs w:val="20"/>
              </w:rPr>
              <w:t>Imiona i nazwiska osób uprawnionych do reprezentowania Wykonawcy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B7A21" w:rsidRPr="00033B9D" w:rsidRDefault="00DB7A21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DB7A21" w:rsidRPr="00033B9D" w:rsidRDefault="00DB7A21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B9D">
              <w:rPr>
                <w:rFonts w:ascii="Arial" w:hAnsi="Arial" w:cs="Arial"/>
                <w:sz w:val="20"/>
                <w:szCs w:val="20"/>
              </w:rPr>
              <w:t>Podpisy osób uprawnionych do</w:t>
            </w:r>
          </w:p>
          <w:p w:rsidR="00DB7A21" w:rsidRPr="00033B9D" w:rsidRDefault="00DB7A21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B9D">
              <w:rPr>
                <w:rFonts w:ascii="Arial" w:hAnsi="Arial" w:cs="Arial"/>
                <w:sz w:val="20"/>
                <w:szCs w:val="20"/>
              </w:rPr>
              <w:t>reprezentowania Wykonawcy</w:t>
            </w:r>
          </w:p>
          <w:p w:rsidR="00DB7A21" w:rsidRPr="00033B9D" w:rsidRDefault="00DB7A21" w:rsidP="006972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7A21" w:rsidRPr="00033B9D" w:rsidRDefault="00DB7A21" w:rsidP="00DB7A21">
      <w:pPr>
        <w:jc w:val="both"/>
        <w:rPr>
          <w:rFonts w:ascii="Arial" w:hAnsi="Arial" w:cs="Arial"/>
          <w:sz w:val="20"/>
          <w:szCs w:val="20"/>
        </w:rPr>
      </w:pPr>
      <w:r w:rsidRPr="00033B9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DB7A21" w:rsidRPr="00033B9D" w:rsidSect="0067245B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E27A8"/>
    <w:rsid w:val="00033B9D"/>
    <w:rsid w:val="0067245B"/>
    <w:rsid w:val="00C26340"/>
    <w:rsid w:val="00CB639A"/>
    <w:rsid w:val="00DB7A21"/>
    <w:rsid w:val="00FE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docId w15:val="{69C9133E-3E42-4A39-8885-6AC53F32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45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67245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67245B"/>
    <w:pPr>
      <w:spacing w:after="120"/>
    </w:pPr>
  </w:style>
  <w:style w:type="paragraph" w:styleId="Lista">
    <w:name w:val="List"/>
    <w:basedOn w:val="Tekstpodstawowy"/>
    <w:rsid w:val="0067245B"/>
  </w:style>
  <w:style w:type="paragraph" w:customStyle="1" w:styleId="Podpis1">
    <w:name w:val="Podpis1"/>
    <w:basedOn w:val="Normalny"/>
    <w:rsid w:val="0067245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7245B"/>
    <w:pPr>
      <w:suppressLineNumbers/>
    </w:pPr>
  </w:style>
  <w:style w:type="paragraph" w:customStyle="1" w:styleId="Zawartotabeli">
    <w:name w:val="Zawartość tabeli"/>
    <w:basedOn w:val="Normalny"/>
    <w:rsid w:val="0067245B"/>
    <w:pPr>
      <w:suppressLineNumbers/>
    </w:pPr>
  </w:style>
  <w:style w:type="table" w:styleId="Tabela-Siatka">
    <w:name w:val="Table Grid"/>
    <w:basedOn w:val="Standardowy"/>
    <w:rsid w:val="00DB7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Godoń</dc:creator>
  <cp:lastModifiedBy>Andrzej Godoń</cp:lastModifiedBy>
  <cp:revision>5</cp:revision>
  <cp:lastPrinted>2017-02-28T07:17:00Z</cp:lastPrinted>
  <dcterms:created xsi:type="dcterms:W3CDTF">2017-02-28T07:15:00Z</dcterms:created>
  <dcterms:modified xsi:type="dcterms:W3CDTF">2017-03-15T12:33:00Z</dcterms:modified>
</cp:coreProperties>
</file>